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29A6D" w14:textId="77777777" w:rsidR="00A66F44" w:rsidRDefault="00796700">
      <w:pPr>
        <w:rPr>
          <w:sz w:val="22"/>
          <w:szCs w:val="22"/>
        </w:rPr>
      </w:pPr>
      <w:r>
        <w:rPr>
          <w:rFonts w:ascii="Calibri" w:eastAsia="Calibri" w:hAnsi="Calibri" w:cs="Calibri"/>
          <w:b/>
          <w:bCs/>
          <w:sz w:val="22"/>
          <w:szCs w:val="22"/>
        </w:rPr>
        <w:t xml:space="preserve">Press Release </w:t>
      </w:r>
    </w:p>
    <w:p w14:paraId="3D7B209D" w14:textId="77777777" w:rsidR="00A66F44" w:rsidRDefault="00E81C0F">
      <w:pPr>
        <w:rPr>
          <w:sz w:val="22"/>
          <w:szCs w:val="22"/>
        </w:rPr>
      </w:pPr>
      <w:r>
        <w:rPr>
          <w:rFonts w:ascii="Calibri" w:eastAsia="Calibri" w:hAnsi="Calibri" w:cs="Calibri"/>
          <w:b/>
          <w:bCs/>
          <w:sz w:val="22"/>
          <w:szCs w:val="22"/>
        </w:rPr>
        <w:t>22</w:t>
      </w:r>
      <w:r>
        <w:rPr>
          <w:rFonts w:ascii="Calibri" w:eastAsia="Calibri" w:hAnsi="Calibri" w:cs="Calibri"/>
          <w:b/>
          <w:bCs/>
          <w:sz w:val="22"/>
          <w:szCs w:val="22"/>
          <w:vertAlign w:val="superscript"/>
        </w:rPr>
        <w:t>nd</w:t>
      </w:r>
      <w:r w:rsidR="00796700">
        <w:rPr>
          <w:rFonts w:ascii="Calibri" w:eastAsia="Calibri" w:hAnsi="Calibri" w:cs="Calibri"/>
          <w:b/>
          <w:bCs/>
          <w:sz w:val="22"/>
          <w:szCs w:val="22"/>
        </w:rPr>
        <w:t xml:space="preserve"> February 2019</w:t>
      </w:r>
    </w:p>
    <w:p w14:paraId="379EF8C8" w14:textId="77777777" w:rsidR="00A66F44" w:rsidRDefault="00A66F44">
      <w:pPr>
        <w:rPr>
          <w:sz w:val="22"/>
          <w:szCs w:val="22"/>
        </w:rPr>
      </w:pPr>
    </w:p>
    <w:p w14:paraId="66BCF08E" w14:textId="509562FE" w:rsidR="00A66F44" w:rsidRDefault="00796700" w:rsidP="000B69D0">
      <w:pPr>
        <w:spacing w:line="259" w:lineRule="auto"/>
        <w:jc w:val="center"/>
      </w:pPr>
      <w:r>
        <w:rPr>
          <w:rFonts w:ascii="Calibri" w:eastAsia="Calibri" w:hAnsi="Calibri" w:cs="Calibri"/>
          <w:b/>
          <w:bCs/>
        </w:rPr>
        <w:t xml:space="preserve">Lidl </w:t>
      </w:r>
      <w:r w:rsidR="00E81C0F">
        <w:rPr>
          <w:rFonts w:ascii="Calibri" w:eastAsia="Calibri" w:hAnsi="Calibri" w:cs="Calibri"/>
          <w:b/>
          <w:bCs/>
        </w:rPr>
        <w:t xml:space="preserve">Northern </w:t>
      </w:r>
      <w:r>
        <w:rPr>
          <w:rFonts w:ascii="Calibri" w:eastAsia="Calibri" w:hAnsi="Calibri" w:cs="Calibri"/>
          <w:b/>
          <w:bCs/>
        </w:rPr>
        <w:t>Ireland Reviews over 850 Own-Brand Products and Commits to Significant Salt &amp; Sugar Reductions by 2020</w:t>
      </w:r>
    </w:p>
    <w:p w14:paraId="0ED23880" w14:textId="77777777" w:rsidR="000B69D0" w:rsidRDefault="000B69D0">
      <w:pPr>
        <w:spacing w:line="259" w:lineRule="auto"/>
        <w:ind w:left="720"/>
        <w:rPr>
          <w:rFonts w:ascii="Calibri" w:eastAsia="Calibri" w:hAnsi="Calibri" w:cs="Calibri"/>
          <w:bCs/>
          <w:i/>
          <w:iCs/>
          <w:sz w:val="22"/>
          <w:szCs w:val="22"/>
        </w:rPr>
      </w:pPr>
    </w:p>
    <w:p w14:paraId="42A349B9" w14:textId="7DB555B8" w:rsidR="00A66F44" w:rsidRPr="000B69D0" w:rsidRDefault="00796700" w:rsidP="000B69D0">
      <w:pPr>
        <w:pStyle w:val="ListParagraph"/>
        <w:numPr>
          <w:ilvl w:val="0"/>
          <w:numId w:val="6"/>
        </w:numPr>
        <w:spacing w:line="259" w:lineRule="auto"/>
        <w:rPr>
          <w:sz w:val="22"/>
          <w:szCs w:val="22"/>
        </w:rPr>
      </w:pPr>
      <w:r w:rsidRPr="000B69D0">
        <w:rPr>
          <w:rFonts w:ascii="Calibri" w:eastAsia="Calibri" w:hAnsi="Calibri" w:cs="Calibri"/>
          <w:i/>
          <w:iCs/>
          <w:sz w:val="22"/>
          <w:szCs w:val="22"/>
        </w:rPr>
        <w:t xml:space="preserve">20% reduction of added sugar across own brand products </w:t>
      </w:r>
    </w:p>
    <w:p w14:paraId="52B1ED4F" w14:textId="7B283565" w:rsidR="00A66F44" w:rsidRPr="000B69D0" w:rsidRDefault="00796700" w:rsidP="000B69D0">
      <w:pPr>
        <w:pStyle w:val="ListParagraph"/>
        <w:numPr>
          <w:ilvl w:val="0"/>
          <w:numId w:val="6"/>
        </w:numPr>
        <w:spacing w:line="259" w:lineRule="auto"/>
        <w:rPr>
          <w:sz w:val="22"/>
          <w:szCs w:val="22"/>
        </w:rPr>
      </w:pPr>
      <w:r w:rsidRPr="000B69D0">
        <w:rPr>
          <w:rFonts w:ascii="Calibri" w:eastAsia="Calibri" w:hAnsi="Calibri" w:cs="Calibri"/>
          <w:i/>
          <w:iCs/>
          <w:sz w:val="22"/>
          <w:szCs w:val="22"/>
        </w:rPr>
        <w:t>Reduction of salt content in own brand products in line with the UK’s Food Standards    Agency targets by the end of 2020</w:t>
      </w:r>
    </w:p>
    <w:p w14:paraId="0EE9D5FB" w14:textId="77777777" w:rsidR="00A66F44" w:rsidRDefault="00A66F44" w:rsidP="00201003">
      <w:pPr>
        <w:spacing w:line="259" w:lineRule="auto"/>
        <w:rPr>
          <w:sz w:val="22"/>
          <w:szCs w:val="22"/>
        </w:rPr>
      </w:pPr>
    </w:p>
    <w:p w14:paraId="2BDDCB6C" w14:textId="57637C19" w:rsidR="005A3364" w:rsidRDefault="005A3364" w:rsidP="00201003">
      <w:pPr>
        <w:spacing w:line="259" w:lineRule="auto"/>
      </w:pPr>
      <w:r>
        <w:rPr>
          <w:rFonts w:ascii="Calibri" w:eastAsia="Calibri" w:hAnsi="Calibri" w:cs="Calibri"/>
          <w:sz w:val="22"/>
          <w:szCs w:val="22"/>
        </w:rPr>
        <w:t>Lidl Northern Ireland has announced that o</w:t>
      </w:r>
      <w:r w:rsidR="00796700">
        <w:rPr>
          <w:rFonts w:ascii="Calibri" w:eastAsia="Calibri" w:hAnsi="Calibri" w:cs="Calibri"/>
          <w:sz w:val="22"/>
          <w:szCs w:val="22"/>
        </w:rPr>
        <w:t xml:space="preserve">ver 850 own-brand products </w:t>
      </w:r>
      <w:r>
        <w:rPr>
          <w:rFonts w:ascii="Calibri" w:eastAsia="Calibri" w:hAnsi="Calibri" w:cs="Calibri"/>
          <w:sz w:val="22"/>
          <w:szCs w:val="22"/>
        </w:rPr>
        <w:t xml:space="preserve">are being </w:t>
      </w:r>
      <w:r w:rsidR="00796700">
        <w:rPr>
          <w:rFonts w:ascii="Calibri" w:eastAsia="Calibri" w:hAnsi="Calibri" w:cs="Calibri"/>
          <w:sz w:val="22"/>
          <w:szCs w:val="22"/>
        </w:rPr>
        <w:t>assessed as the retailer commits to a 20% reduction in added sugar content</w:t>
      </w:r>
      <w:r>
        <w:rPr>
          <w:rFonts w:ascii="Calibri" w:eastAsia="Calibri" w:hAnsi="Calibri" w:cs="Calibri"/>
          <w:sz w:val="22"/>
          <w:szCs w:val="22"/>
        </w:rPr>
        <w:t>.</w:t>
      </w:r>
      <w:r w:rsidRPr="005A3364">
        <w:t xml:space="preserve"> </w:t>
      </w:r>
    </w:p>
    <w:p w14:paraId="693D2F57" w14:textId="77777777" w:rsidR="005A3364" w:rsidRDefault="005A3364" w:rsidP="00201003">
      <w:pPr>
        <w:spacing w:line="259" w:lineRule="auto"/>
      </w:pPr>
    </w:p>
    <w:p w14:paraId="3BC2AF56" w14:textId="6D5D465F" w:rsidR="00A66F44" w:rsidRDefault="005A3364" w:rsidP="005A3364">
      <w:pPr>
        <w:spacing w:line="259" w:lineRule="auto"/>
        <w:rPr>
          <w:sz w:val="22"/>
          <w:szCs w:val="22"/>
        </w:rPr>
      </w:pPr>
      <w:r>
        <w:rPr>
          <w:rFonts w:ascii="Calibri" w:eastAsia="Calibri" w:hAnsi="Calibri" w:cs="Calibri"/>
          <w:sz w:val="22"/>
          <w:szCs w:val="22"/>
        </w:rPr>
        <w:t>O</w:t>
      </w:r>
      <w:r w:rsidRPr="005A3364">
        <w:rPr>
          <w:rFonts w:ascii="Calibri" w:eastAsia="Calibri" w:hAnsi="Calibri" w:cs="Calibri"/>
          <w:sz w:val="22"/>
          <w:szCs w:val="22"/>
        </w:rPr>
        <w:t>ver 30% of the product range</w:t>
      </w:r>
      <w:r>
        <w:rPr>
          <w:rFonts w:ascii="Calibri" w:eastAsia="Calibri" w:hAnsi="Calibri" w:cs="Calibri"/>
          <w:sz w:val="22"/>
          <w:szCs w:val="22"/>
        </w:rPr>
        <w:t xml:space="preserve"> will also have a </w:t>
      </w:r>
      <w:r w:rsidR="00796700">
        <w:rPr>
          <w:rFonts w:ascii="Calibri" w:eastAsia="Calibri" w:hAnsi="Calibri" w:cs="Calibri"/>
          <w:sz w:val="22"/>
          <w:szCs w:val="22"/>
        </w:rPr>
        <w:t>reduc</w:t>
      </w:r>
      <w:r>
        <w:rPr>
          <w:rFonts w:ascii="Calibri" w:eastAsia="Calibri" w:hAnsi="Calibri" w:cs="Calibri"/>
          <w:sz w:val="22"/>
          <w:szCs w:val="22"/>
        </w:rPr>
        <w:t>tion in</w:t>
      </w:r>
      <w:r w:rsidR="00796700">
        <w:rPr>
          <w:rFonts w:ascii="Calibri" w:eastAsia="Calibri" w:hAnsi="Calibri" w:cs="Calibri"/>
          <w:sz w:val="22"/>
          <w:szCs w:val="22"/>
        </w:rPr>
        <w:t xml:space="preserve"> salt levels in accordance with best practice standards* by the end of 2020. </w:t>
      </w:r>
    </w:p>
    <w:p w14:paraId="36CD5614" w14:textId="77777777" w:rsidR="00A66F44" w:rsidRDefault="00A66F44" w:rsidP="00201003">
      <w:pPr>
        <w:spacing w:line="259" w:lineRule="auto"/>
        <w:rPr>
          <w:sz w:val="22"/>
          <w:szCs w:val="22"/>
        </w:rPr>
      </w:pPr>
    </w:p>
    <w:p w14:paraId="3369A447" w14:textId="5EDD0EAB" w:rsidR="00233588" w:rsidRPr="00233588" w:rsidRDefault="00796700" w:rsidP="00201003">
      <w:pPr>
        <w:spacing w:line="259" w:lineRule="auto"/>
        <w:rPr>
          <w:rFonts w:ascii="Calibri" w:eastAsia="Calibri" w:hAnsi="Calibri" w:cs="Calibri"/>
          <w:sz w:val="22"/>
          <w:szCs w:val="22"/>
        </w:rPr>
      </w:pPr>
      <w:r>
        <w:rPr>
          <w:rFonts w:ascii="Calibri" w:eastAsia="Calibri" w:hAnsi="Calibri" w:cs="Calibri"/>
          <w:sz w:val="22"/>
          <w:szCs w:val="22"/>
        </w:rPr>
        <w:t xml:space="preserve">A recent Health and Nutrition Policy published by Lidl </w:t>
      </w:r>
      <w:r w:rsidR="00F604EB">
        <w:rPr>
          <w:rFonts w:ascii="Calibri" w:eastAsia="Calibri" w:hAnsi="Calibri" w:cs="Calibri"/>
          <w:sz w:val="22"/>
          <w:szCs w:val="22"/>
        </w:rPr>
        <w:t xml:space="preserve">Northern </w:t>
      </w:r>
      <w:r>
        <w:rPr>
          <w:rFonts w:ascii="Calibri" w:eastAsia="Calibri" w:hAnsi="Calibri" w:cs="Calibri"/>
          <w:sz w:val="22"/>
          <w:szCs w:val="22"/>
        </w:rPr>
        <w:t>Ireland outlines the strategy for reducing the sugar and salt content in own brand products</w:t>
      </w:r>
      <w:r w:rsidR="002B329D">
        <w:rPr>
          <w:rFonts w:ascii="Calibri" w:eastAsia="Calibri" w:hAnsi="Calibri" w:cs="Calibri"/>
          <w:sz w:val="22"/>
          <w:szCs w:val="22"/>
        </w:rPr>
        <w:t>. The</w:t>
      </w:r>
      <w:r w:rsidR="00E91945">
        <w:rPr>
          <w:rFonts w:ascii="Calibri" w:eastAsia="Calibri" w:hAnsi="Calibri" w:cs="Calibri"/>
          <w:sz w:val="22"/>
          <w:szCs w:val="22"/>
        </w:rPr>
        <w:t xml:space="preserve"> new policy </w:t>
      </w:r>
      <w:r w:rsidR="005A3364">
        <w:rPr>
          <w:rFonts w:ascii="Calibri" w:eastAsia="Calibri" w:hAnsi="Calibri" w:cs="Calibri"/>
          <w:sz w:val="22"/>
          <w:szCs w:val="22"/>
        </w:rPr>
        <w:t>is being</w:t>
      </w:r>
      <w:r w:rsidR="00E91945">
        <w:rPr>
          <w:rFonts w:ascii="Calibri" w:eastAsia="Calibri" w:hAnsi="Calibri" w:cs="Calibri"/>
          <w:sz w:val="22"/>
          <w:szCs w:val="22"/>
        </w:rPr>
        <w:t xml:space="preserve"> rolled out across the island of Ireland </w:t>
      </w:r>
      <w:r>
        <w:rPr>
          <w:rFonts w:ascii="Calibri" w:eastAsia="Calibri" w:hAnsi="Calibri" w:cs="Calibri"/>
          <w:sz w:val="22"/>
          <w:szCs w:val="22"/>
        </w:rPr>
        <w:t>in response to custom</w:t>
      </w:r>
      <w:bookmarkStart w:id="0" w:name="_GoBack"/>
      <w:bookmarkEnd w:id="0"/>
      <w:r>
        <w:rPr>
          <w:rFonts w:ascii="Calibri" w:eastAsia="Calibri" w:hAnsi="Calibri" w:cs="Calibri"/>
          <w:sz w:val="22"/>
          <w:szCs w:val="22"/>
        </w:rPr>
        <w:t>er’s demand for healthier food choices</w:t>
      </w:r>
      <w:r w:rsidR="005A3364">
        <w:rPr>
          <w:rFonts w:ascii="Calibri" w:eastAsia="Calibri" w:hAnsi="Calibri" w:cs="Calibri"/>
          <w:sz w:val="22"/>
          <w:szCs w:val="22"/>
        </w:rPr>
        <w:t>.</w:t>
      </w:r>
    </w:p>
    <w:p w14:paraId="0FD4059E" w14:textId="77777777" w:rsidR="00A66F44" w:rsidRDefault="00A66F44" w:rsidP="00201003">
      <w:pPr>
        <w:spacing w:line="259" w:lineRule="auto"/>
        <w:rPr>
          <w:sz w:val="22"/>
          <w:szCs w:val="22"/>
        </w:rPr>
      </w:pPr>
    </w:p>
    <w:p w14:paraId="53E8444E" w14:textId="360A93AE" w:rsidR="00A66F44" w:rsidRDefault="0096638B" w:rsidP="00201003">
      <w:pPr>
        <w:rPr>
          <w:sz w:val="22"/>
          <w:szCs w:val="22"/>
        </w:rPr>
      </w:pPr>
      <w:r>
        <w:rPr>
          <w:rFonts w:ascii="Calibri" w:eastAsia="Calibri" w:hAnsi="Calibri" w:cs="Calibri"/>
          <w:sz w:val="22"/>
          <w:szCs w:val="22"/>
        </w:rPr>
        <w:t>To</w:t>
      </w:r>
      <w:r w:rsidR="00796700">
        <w:rPr>
          <w:rFonts w:ascii="Calibri" w:eastAsia="Calibri" w:hAnsi="Calibri" w:cs="Calibri"/>
          <w:sz w:val="22"/>
          <w:szCs w:val="22"/>
        </w:rPr>
        <w:t xml:space="preserve"> actively promote healthier nutrition to customers, Lidl</w:t>
      </w:r>
      <w:r>
        <w:rPr>
          <w:rFonts w:ascii="Calibri" w:eastAsia="Calibri" w:hAnsi="Calibri" w:cs="Calibri"/>
          <w:sz w:val="22"/>
          <w:szCs w:val="22"/>
        </w:rPr>
        <w:t xml:space="preserve"> Northern Ireland</w:t>
      </w:r>
      <w:r w:rsidR="00796700">
        <w:rPr>
          <w:rFonts w:ascii="Calibri" w:eastAsia="Calibri" w:hAnsi="Calibri" w:cs="Calibri"/>
          <w:sz w:val="22"/>
          <w:szCs w:val="22"/>
        </w:rPr>
        <w:t xml:space="preserve"> has set the following targets; </w:t>
      </w:r>
    </w:p>
    <w:p w14:paraId="1091503C" w14:textId="77777777" w:rsidR="00A66F44" w:rsidRDefault="00A66F44" w:rsidP="00201003">
      <w:pPr>
        <w:spacing w:line="259" w:lineRule="auto"/>
        <w:rPr>
          <w:sz w:val="22"/>
          <w:szCs w:val="22"/>
        </w:rPr>
      </w:pPr>
    </w:p>
    <w:p w14:paraId="31BFD6DA" w14:textId="77777777" w:rsidR="00A66F44" w:rsidRDefault="00796700" w:rsidP="00201003">
      <w:pPr>
        <w:numPr>
          <w:ilvl w:val="0"/>
          <w:numId w:val="1"/>
        </w:numPr>
        <w:pBdr>
          <w:left w:val="none" w:sz="0" w:space="7" w:color="auto"/>
        </w:pBdr>
        <w:spacing w:line="259" w:lineRule="auto"/>
        <w:ind w:left="360" w:hanging="430"/>
        <w:rPr>
          <w:sz w:val="22"/>
          <w:szCs w:val="22"/>
        </w:rPr>
      </w:pPr>
      <w:r>
        <w:rPr>
          <w:rFonts w:ascii="Calibri" w:eastAsia="Calibri" w:hAnsi="Calibri" w:cs="Calibri"/>
          <w:b/>
          <w:bCs/>
          <w:sz w:val="22"/>
          <w:szCs w:val="22"/>
        </w:rPr>
        <w:t>Sugar:</w:t>
      </w:r>
      <w:r>
        <w:rPr>
          <w:rFonts w:ascii="Calibri" w:eastAsia="Calibri" w:hAnsi="Calibri" w:cs="Calibri"/>
          <w:sz w:val="22"/>
          <w:szCs w:val="22"/>
        </w:rPr>
        <w:t xml:space="preserve"> Lidl</w:t>
      </w:r>
      <w:r w:rsidR="00F604EB">
        <w:rPr>
          <w:rFonts w:ascii="Calibri" w:eastAsia="Calibri" w:hAnsi="Calibri" w:cs="Calibri"/>
          <w:sz w:val="22"/>
          <w:szCs w:val="22"/>
        </w:rPr>
        <w:t xml:space="preserve"> Northern</w:t>
      </w:r>
      <w:r>
        <w:rPr>
          <w:rFonts w:ascii="Calibri" w:eastAsia="Calibri" w:hAnsi="Calibri" w:cs="Calibri"/>
          <w:sz w:val="22"/>
          <w:szCs w:val="22"/>
        </w:rPr>
        <w:t xml:space="preserve"> Ireland will reduce the added sugar content in own brand products by 20% by the end of 2020 focusing primarily on foods that are popular with and consumed by children. Food categories such as breakfast cereals, spreads, sauces, and sweet confectionery will be a major focus. Lidl</w:t>
      </w:r>
      <w:r w:rsidR="00F604EB">
        <w:rPr>
          <w:rFonts w:ascii="Calibri" w:eastAsia="Calibri" w:hAnsi="Calibri" w:cs="Calibri"/>
          <w:sz w:val="22"/>
          <w:szCs w:val="22"/>
        </w:rPr>
        <w:t xml:space="preserve"> Northern</w:t>
      </w:r>
      <w:r>
        <w:rPr>
          <w:rFonts w:ascii="Calibri" w:eastAsia="Calibri" w:hAnsi="Calibri" w:cs="Calibri"/>
          <w:sz w:val="22"/>
          <w:szCs w:val="22"/>
        </w:rPr>
        <w:t xml:space="preserve"> Ireland will be reviewing approximately 350 own brand products in order to reach this sugar target.</w:t>
      </w:r>
    </w:p>
    <w:p w14:paraId="27A246DC" w14:textId="77777777" w:rsidR="00A66F44" w:rsidRDefault="00A66F44" w:rsidP="00201003">
      <w:pPr>
        <w:spacing w:line="259" w:lineRule="auto"/>
        <w:rPr>
          <w:sz w:val="22"/>
          <w:szCs w:val="22"/>
        </w:rPr>
      </w:pPr>
    </w:p>
    <w:p w14:paraId="6876EC5D" w14:textId="3000CBF1" w:rsidR="00D36DF9" w:rsidRDefault="00796700" w:rsidP="00883F36">
      <w:pPr>
        <w:numPr>
          <w:ilvl w:val="0"/>
          <w:numId w:val="2"/>
        </w:numPr>
        <w:pBdr>
          <w:left w:val="none" w:sz="0" w:space="7" w:color="auto"/>
        </w:pBdr>
        <w:spacing w:line="259" w:lineRule="auto"/>
        <w:ind w:left="360" w:hanging="430"/>
        <w:rPr>
          <w:sz w:val="22"/>
          <w:szCs w:val="22"/>
        </w:rPr>
      </w:pPr>
      <w:r>
        <w:rPr>
          <w:rFonts w:ascii="Calibri" w:eastAsia="Calibri" w:hAnsi="Calibri" w:cs="Calibri"/>
          <w:b/>
          <w:bCs/>
          <w:sz w:val="22"/>
          <w:szCs w:val="22"/>
        </w:rPr>
        <w:t>Salt:</w:t>
      </w:r>
      <w:r>
        <w:rPr>
          <w:rFonts w:ascii="Calibri" w:eastAsia="Calibri" w:hAnsi="Calibri" w:cs="Calibri"/>
          <w:sz w:val="22"/>
          <w:szCs w:val="22"/>
        </w:rPr>
        <w:t xml:space="preserve"> Lidl </w:t>
      </w:r>
      <w:r w:rsidR="00F604EB">
        <w:rPr>
          <w:rFonts w:ascii="Calibri" w:eastAsia="Calibri" w:hAnsi="Calibri" w:cs="Calibri"/>
          <w:sz w:val="22"/>
          <w:szCs w:val="22"/>
        </w:rPr>
        <w:t xml:space="preserve">Northern </w:t>
      </w:r>
      <w:r>
        <w:rPr>
          <w:rFonts w:ascii="Calibri" w:eastAsia="Calibri" w:hAnsi="Calibri" w:cs="Calibri"/>
          <w:sz w:val="22"/>
          <w:szCs w:val="22"/>
        </w:rPr>
        <w:t>Ireland will reduce the salt content of own-brand products in line with the UK’s Food Standards Agency (FSA) 2017 salt targets by the end of 2020. The reduction of salt first focuses on food categories that are consumed on a regular basis and generally make up a large share of the daily salt intake including; ready meals, soups, pizzas, crisps, cakes and meat products. Over 500 of Lidl</w:t>
      </w:r>
      <w:r w:rsidR="00F604EB">
        <w:rPr>
          <w:rFonts w:ascii="Calibri" w:eastAsia="Calibri" w:hAnsi="Calibri" w:cs="Calibri"/>
          <w:sz w:val="22"/>
          <w:szCs w:val="22"/>
        </w:rPr>
        <w:t xml:space="preserve"> Northern</w:t>
      </w:r>
      <w:r>
        <w:rPr>
          <w:rFonts w:ascii="Calibri" w:eastAsia="Calibri" w:hAnsi="Calibri" w:cs="Calibri"/>
          <w:sz w:val="22"/>
          <w:szCs w:val="22"/>
        </w:rPr>
        <w:t xml:space="preserve"> Ireland's own brand products will be reviewed to reach this salt target.</w:t>
      </w:r>
    </w:p>
    <w:p w14:paraId="299CAE00" w14:textId="77777777" w:rsidR="00883F36" w:rsidRPr="00883F36" w:rsidRDefault="00883F36" w:rsidP="00883F36">
      <w:pPr>
        <w:pBdr>
          <w:left w:val="none" w:sz="0" w:space="7" w:color="auto"/>
        </w:pBdr>
        <w:spacing w:line="259" w:lineRule="auto"/>
        <w:ind w:left="360"/>
        <w:rPr>
          <w:sz w:val="22"/>
          <w:szCs w:val="22"/>
        </w:rPr>
      </w:pPr>
    </w:p>
    <w:p w14:paraId="777D6FF0" w14:textId="7ACBFA7B" w:rsidR="00C85444" w:rsidRPr="00883F36" w:rsidRDefault="00D36DF9" w:rsidP="00201003">
      <w:pPr>
        <w:spacing w:after="160" w:line="259" w:lineRule="auto"/>
        <w:rPr>
          <w:rFonts w:ascii="Calibri" w:eastAsia="Calibri" w:hAnsi="Calibri" w:cs="Calibri"/>
          <w:sz w:val="22"/>
          <w:szCs w:val="22"/>
        </w:rPr>
      </w:pPr>
      <w:r w:rsidRPr="00D36DF9">
        <w:rPr>
          <w:rFonts w:ascii="Calibri" w:eastAsia="Calibri" w:hAnsi="Calibri" w:cs="Calibri"/>
          <w:sz w:val="22"/>
          <w:szCs w:val="22"/>
        </w:rPr>
        <w:t xml:space="preserve">Liam Casey, Commercial Director at Lidl Northern Ireland said, “Promoting and providing healthier food options for our customers is something we are passionate about at Lidl Northern Ireland and we are proud to be leading the way in the region’s retail market with our significant commitments. Our </w:t>
      </w:r>
      <w:r w:rsidR="00883F36">
        <w:rPr>
          <w:rFonts w:ascii="Calibri" w:eastAsia="Calibri" w:hAnsi="Calibri" w:cs="Calibri"/>
          <w:sz w:val="22"/>
          <w:szCs w:val="22"/>
        </w:rPr>
        <w:t xml:space="preserve">new </w:t>
      </w:r>
      <w:r w:rsidRPr="00D36DF9">
        <w:rPr>
          <w:rFonts w:ascii="Calibri" w:eastAsia="Calibri" w:hAnsi="Calibri" w:cs="Calibri"/>
          <w:sz w:val="22"/>
          <w:szCs w:val="22"/>
        </w:rPr>
        <w:t xml:space="preserve">Health and Nutrition Policy underlines our commitment to initiatives </w:t>
      </w:r>
      <w:r w:rsidR="008311E1">
        <w:rPr>
          <w:rFonts w:ascii="Calibri" w:eastAsia="Calibri" w:hAnsi="Calibri" w:cs="Calibri"/>
          <w:sz w:val="22"/>
          <w:szCs w:val="22"/>
        </w:rPr>
        <w:t>that are gaining more traction in the health sector.”</w:t>
      </w:r>
    </w:p>
    <w:p w14:paraId="126547BF" w14:textId="77777777" w:rsidR="00883F36" w:rsidRDefault="009D261C" w:rsidP="00883F36">
      <w:pPr>
        <w:spacing w:after="160" w:line="259" w:lineRule="auto"/>
        <w:rPr>
          <w:rFonts w:ascii="Calibri" w:eastAsia="Calibri" w:hAnsi="Calibri" w:cs="Calibri"/>
          <w:sz w:val="22"/>
          <w:szCs w:val="22"/>
        </w:rPr>
      </w:pPr>
      <w:r>
        <w:rPr>
          <w:rFonts w:ascii="Calibri" w:eastAsia="Calibri" w:hAnsi="Calibri" w:cs="Calibri"/>
          <w:sz w:val="22"/>
          <w:szCs w:val="22"/>
        </w:rPr>
        <w:t xml:space="preserve">The nutritional pledge </w:t>
      </w:r>
      <w:r w:rsidR="002B0D22">
        <w:rPr>
          <w:rFonts w:ascii="Calibri" w:eastAsia="Calibri" w:hAnsi="Calibri" w:cs="Calibri"/>
          <w:sz w:val="22"/>
          <w:szCs w:val="22"/>
        </w:rPr>
        <w:t xml:space="preserve">indicates </w:t>
      </w:r>
      <w:r w:rsidR="000D5944">
        <w:rPr>
          <w:rFonts w:ascii="Calibri" w:eastAsia="Calibri" w:hAnsi="Calibri" w:cs="Calibri"/>
          <w:sz w:val="22"/>
          <w:szCs w:val="22"/>
        </w:rPr>
        <w:t>how</w:t>
      </w:r>
      <w:r>
        <w:rPr>
          <w:rFonts w:ascii="Calibri" w:eastAsia="Calibri" w:hAnsi="Calibri" w:cs="Calibri"/>
          <w:sz w:val="22"/>
          <w:szCs w:val="22"/>
        </w:rPr>
        <w:t xml:space="preserve"> </w:t>
      </w:r>
      <w:r w:rsidR="002A0C7B">
        <w:rPr>
          <w:rFonts w:ascii="Calibri" w:eastAsia="Calibri" w:hAnsi="Calibri" w:cs="Calibri"/>
          <w:sz w:val="22"/>
          <w:szCs w:val="22"/>
        </w:rPr>
        <w:t xml:space="preserve">Lidl </w:t>
      </w:r>
      <w:r>
        <w:rPr>
          <w:rFonts w:ascii="Calibri" w:eastAsia="Calibri" w:hAnsi="Calibri" w:cs="Calibri"/>
          <w:sz w:val="22"/>
          <w:szCs w:val="22"/>
        </w:rPr>
        <w:t>is aware of the</w:t>
      </w:r>
      <w:r w:rsidR="003E65EB">
        <w:rPr>
          <w:rFonts w:ascii="Calibri" w:eastAsia="Calibri" w:hAnsi="Calibri" w:cs="Calibri"/>
          <w:sz w:val="22"/>
          <w:szCs w:val="22"/>
        </w:rPr>
        <w:t xml:space="preserve"> positive impact that</w:t>
      </w:r>
      <w:r w:rsidR="00796700">
        <w:rPr>
          <w:rFonts w:ascii="Calibri" w:eastAsia="Calibri" w:hAnsi="Calibri" w:cs="Calibri"/>
          <w:sz w:val="22"/>
          <w:szCs w:val="22"/>
        </w:rPr>
        <w:t xml:space="preserve"> food </w:t>
      </w:r>
      <w:r w:rsidR="006D2A3A">
        <w:rPr>
          <w:rFonts w:ascii="Calibri" w:eastAsia="Calibri" w:hAnsi="Calibri" w:cs="Calibri"/>
          <w:sz w:val="22"/>
          <w:szCs w:val="22"/>
        </w:rPr>
        <w:t xml:space="preserve">retailers </w:t>
      </w:r>
      <w:r>
        <w:rPr>
          <w:rFonts w:ascii="Calibri" w:eastAsia="Calibri" w:hAnsi="Calibri" w:cs="Calibri"/>
          <w:sz w:val="22"/>
          <w:szCs w:val="22"/>
        </w:rPr>
        <w:t xml:space="preserve">could </w:t>
      </w:r>
      <w:r w:rsidR="003E65EB">
        <w:rPr>
          <w:rFonts w:ascii="Calibri" w:eastAsia="Calibri" w:hAnsi="Calibri" w:cs="Calibri"/>
          <w:sz w:val="22"/>
          <w:szCs w:val="22"/>
        </w:rPr>
        <w:t>have</w:t>
      </w:r>
      <w:r>
        <w:rPr>
          <w:rFonts w:ascii="Calibri" w:eastAsia="Calibri" w:hAnsi="Calibri" w:cs="Calibri"/>
          <w:sz w:val="22"/>
          <w:szCs w:val="22"/>
        </w:rPr>
        <w:t xml:space="preserve"> </w:t>
      </w:r>
      <w:r w:rsidR="0061513C">
        <w:rPr>
          <w:rFonts w:ascii="Calibri" w:eastAsia="Calibri" w:hAnsi="Calibri" w:cs="Calibri"/>
          <w:sz w:val="22"/>
          <w:szCs w:val="22"/>
        </w:rPr>
        <w:t>o</w:t>
      </w:r>
      <w:r>
        <w:rPr>
          <w:rFonts w:ascii="Calibri" w:eastAsia="Calibri" w:hAnsi="Calibri" w:cs="Calibri"/>
          <w:sz w:val="22"/>
          <w:szCs w:val="22"/>
        </w:rPr>
        <w:t>n the</w:t>
      </w:r>
      <w:r w:rsidR="00796700">
        <w:rPr>
          <w:rFonts w:ascii="Calibri" w:eastAsia="Calibri" w:hAnsi="Calibri" w:cs="Calibri"/>
          <w:sz w:val="22"/>
          <w:szCs w:val="22"/>
        </w:rPr>
        <w:t xml:space="preserve"> prevention of obesity</w:t>
      </w:r>
      <w:r w:rsidR="002B0D22">
        <w:rPr>
          <w:rFonts w:ascii="Calibri" w:eastAsia="Calibri" w:hAnsi="Calibri" w:cs="Calibri"/>
          <w:sz w:val="22"/>
          <w:szCs w:val="22"/>
        </w:rPr>
        <w:t xml:space="preserve"> in Northern Ireland</w:t>
      </w:r>
      <w:r w:rsidR="00201003">
        <w:rPr>
          <w:rFonts w:ascii="Calibri" w:eastAsia="Calibri" w:hAnsi="Calibri" w:cs="Calibri"/>
          <w:sz w:val="22"/>
          <w:szCs w:val="22"/>
        </w:rPr>
        <w:t>.</w:t>
      </w:r>
      <w:r w:rsidR="00796700">
        <w:rPr>
          <w:rFonts w:ascii="Calibri" w:eastAsia="Calibri" w:hAnsi="Calibri" w:cs="Calibri"/>
          <w:sz w:val="22"/>
          <w:szCs w:val="22"/>
        </w:rPr>
        <w:t xml:space="preserve"> </w:t>
      </w:r>
      <w:r w:rsidR="00201003">
        <w:rPr>
          <w:rFonts w:ascii="Calibri" w:eastAsia="Calibri" w:hAnsi="Calibri" w:cs="Calibri"/>
          <w:sz w:val="22"/>
          <w:szCs w:val="22"/>
        </w:rPr>
        <w:t xml:space="preserve">The salt and sugar pledge </w:t>
      </w:r>
      <w:proofErr w:type="gramStart"/>
      <w:r w:rsidR="00201003">
        <w:rPr>
          <w:rFonts w:ascii="Calibri" w:eastAsia="Calibri" w:hAnsi="Calibri" w:cs="Calibri"/>
          <w:sz w:val="22"/>
          <w:szCs w:val="22"/>
        </w:rPr>
        <w:t>aims</w:t>
      </w:r>
      <w:proofErr w:type="gramEnd"/>
      <w:r w:rsidR="00796700">
        <w:rPr>
          <w:rFonts w:ascii="Calibri" w:eastAsia="Calibri" w:hAnsi="Calibri" w:cs="Calibri"/>
          <w:sz w:val="22"/>
          <w:szCs w:val="22"/>
        </w:rPr>
        <w:t xml:space="preserve"> to achieve a reduction in the amount fat, salt and sugar in foods eaten regularly by consumers</w:t>
      </w:r>
      <w:r w:rsidR="00201003">
        <w:rPr>
          <w:rFonts w:ascii="Calibri" w:eastAsia="Calibri" w:hAnsi="Calibri" w:cs="Calibri"/>
          <w:sz w:val="22"/>
          <w:szCs w:val="22"/>
        </w:rPr>
        <w:t xml:space="preserve"> and </w:t>
      </w:r>
      <w:r w:rsidR="000D5944">
        <w:rPr>
          <w:rFonts w:ascii="Calibri" w:eastAsia="Calibri" w:hAnsi="Calibri" w:cs="Calibri"/>
          <w:sz w:val="22"/>
          <w:szCs w:val="22"/>
        </w:rPr>
        <w:t xml:space="preserve">to </w:t>
      </w:r>
      <w:r w:rsidR="00796700">
        <w:rPr>
          <w:rFonts w:ascii="Calibri" w:eastAsia="Calibri" w:hAnsi="Calibri" w:cs="Calibri"/>
          <w:sz w:val="22"/>
          <w:szCs w:val="22"/>
        </w:rPr>
        <w:t xml:space="preserve">help create a healthier food environment. </w:t>
      </w:r>
    </w:p>
    <w:p w14:paraId="2F650FD8" w14:textId="1F0EB5E8" w:rsidR="00A66F44" w:rsidRPr="00883F36" w:rsidRDefault="00796700" w:rsidP="00883F36">
      <w:pPr>
        <w:spacing w:after="160" w:line="259" w:lineRule="auto"/>
        <w:jc w:val="center"/>
        <w:rPr>
          <w:rFonts w:ascii="Calibri" w:eastAsia="Calibri" w:hAnsi="Calibri" w:cs="Calibri"/>
          <w:sz w:val="22"/>
          <w:szCs w:val="22"/>
        </w:rPr>
      </w:pPr>
      <w:r>
        <w:rPr>
          <w:rFonts w:ascii="Calibri" w:eastAsia="Calibri" w:hAnsi="Calibri" w:cs="Calibri"/>
          <w:b/>
          <w:bCs/>
          <w:sz w:val="22"/>
          <w:szCs w:val="22"/>
        </w:rPr>
        <w:t>- ENDS -</w:t>
      </w:r>
    </w:p>
    <w:p w14:paraId="531DA8D6" w14:textId="77777777" w:rsidR="00A66F44" w:rsidRDefault="00A66F44" w:rsidP="00201003">
      <w:pPr>
        <w:rPr>
          <w:sz w:val="22"/>
          <w:szCs w:val="22"/>
        </w:rPr>
      </w:pPr>
    </w:p>
    <w:p w14:paraId="33E2EBA4" w14:textId="77777777" w:rsidR="00A66F44" w:rsidRDefault="00796700" w:rsidP="00201003">
      <w:pPr>
        <w:rPr>
          <w:sz w:val="22"/>
          <w:szCs w:val="22"/>
        </w:rPr>
      </w:pPr>
      <w:r>
        <w:rPr>
          <w:rFonts w:ascii="Calibri" w:eastAsia="Calibri" w:hAnsi="Calibri" w:cs="Calibri"/>
          <w:b/>
          <w:bCs/>
          <w:sz w:val="22"/>
          <w:szCs w:val="22"/>
        </w:rPr>
        <w:lastRenderedPageBreak/>
        <w:t>For further information please contact:</w:t>
      </w:r>
    </w:p>
    <w:p w14:paraId="2376BA83" w14:textId="0BFEDE04" w:rsidR="00A66F44" w:rsidRDefault="00465C9B" w:rsidP="00201003">
      <w:pPr>
        <w:rPr>
          <w:sz w:val="22"/>
          <w:szCs w:val="22"/>
        </w:rPr>
      </w:pPr>
      <w:r>
        <w:rPr>
          <w:rFonts w:ascii="Calibri" w:eastAsia="Calibri" w:hAnsi="Calibri" w:cs="Calibri"/>
          <w:sz w:val="22"/>
          <w:szCs w:val="22"/>
        </w:rPr>
        <w:t>Megan McGonigle</w:t>
      </w:r>
    </w:p>
    <w:p w14:paraId="1CDDF574" w14:textId="25948CD0" w:rsidR="00A66F44" w:rsidRDefault="00796700" w:rsidP="00201003">
      <w:pPr>
        <w:rPr>
          <w:sz w:val="22"/>
          <w:szCs w:val="22"/>
        </w:rPr>
      </w:pPr>
      <w:r>
        <w:rPr>
          <w:rFonts w:ascii="Calibri" w:eastAsia="Calibri" w:hAnsi="Calibri" w:cs="Calibri"/>
          <w:b/>
          <w:bCs/>
          <w:sz w:val="22"/>
          <w:szCs w:val="22"/>
        </w:rPr>
        <w:t>E</w:t>
      </w:r>
      <w:r>
        <w:rPr>
          <w:rFonts w:ascii="Calibri" w:eastAsia="Calibri" w:hAnsi="Calibri" w:cs="Calibri"/>
          <w:sz w:val="22"/>
          <w:szCs w:val="22"/>
        </w:rPr>
        <w:t xml:space="preserve">: </w:t>
      </w:r>
      <w:r w:rsidR="00465C9B">
        <w:rPr>
          <w:rFonts w:ascii="Calibri" w:eastAsia="Calibri" w:hAnsi="Calibri" w:cs="Calibri"/>
          <w:color w:val="0563C1"/>
          <w:sz w:val="22"/>
          <w:szCs w:val="22"/>
          <w:u w:val="single" w:color="0563C1"/>
        </w:rPr>
        <w:t xml:space="preserve">megan@lkcommunications.co.uk </w:t>
      </w:r>
    </w:p>
    <w:p w14:paraId="0A1E3005" w14:textId="063419EB" w:rsidR="00A66F44" w:rsidRDefault="00796700" w:rsidP="00201003">
      <w:pPr>
        <w:rPr>
          <w:sz w:val="22"/>
          <w:szCs w:val="22"/>
        </w:rPr>
      </w:pPr>
      <w:r>
        <w:rPr>
          <w:rFonts w:ascii="Calibri" w:eastAsia="Calibri" w:hAnsi="Calibri" w:cs="Calibri"/>
          <w:b/>
          <w:bCs/>
          <w:sz w:val="22"/>
          <w:szCs w:val="22"/>
        </w:rPr>
        <w:t>P:</w:t>
      </w:r>
      <w:r>
        <w:rPr>
          <w:rFonts w:ascii="Calibri" w:eastAsia="Calibri" w:hAnsi="Calibri" w:cs="Calibri"/>
          <w:color w:val="0563C1"/>
          <w:sz w:val="22"/>
          <w:szCs w:val="22"/>
          <w:u w:val="single" w:color="0563C1"/>
        </w:rPr>
        <w:t xml:space="preserve"> </w:t>
      </w:r>
      <w:r w:rsidR="00465C9B">
        <w:rPr>
          <w:rFonts w:ascii="Calibri" w:eastAsia="Calibri" w:hAnsi="Calibri" w:cs="Calibri"/>
          <w:sz w:val="22"/>
          <w:szCs w:val="22"/>
        </w:rPr>
        <w:t>028 90 427004</w:t>
      </w:r>
    </w:p>
    <w:p w14:paraId="2DFD5BCD" w14:textId="77777777" w:rsidR="00A66F44" w:rsidRDefault="00A66F44" w:rsidP="00201003">
      <w:pPr>
        <w:spacing w:after="160" w:line="259" w:lineRule="auto"/>
        <w:rPr>
          <w:sz w:val="22"/>
          <w:szCs w:val="22"/>
        </w:rPr>
      </w:pPr>
    </w:p>
    <w:p w14:paraId="6BB78164" w14:textId="77777777" w:rsidR="00A66F44" w:rsidRDefault="00796700" w:rsidP="00201003">
      <w:pPr>
        <w:spacing w:after="160" w:line="259" w:lineRule="auto"/>
        <w:rPr>
          <w:sz w:val="22"/>
          <w:szCs w:val="22"/>
        </w:rPr>
      </w:pPr>
      <w:r>
        <w:rPr>
          <w:rFonts w:ascii="Calibri" w:eastAsia="Calibri" w:hAnsi="Calibri" w:cs="Calibri"/>
          <w:b/>
          <w:bCs/>
          <w:sz w:val="22"/>
          <w:szCs w:val="22"/>
        </w:rPr>
        <w:t xml:space="preserve">Notes </w:t>
      </w:r>
      <w:proofErr w:type="gramStart"/>
      <w:r>
        <w:rPr>
          <w:rFonts w:ascii="Calibri" w:eastAsia="Calibri" w:hAnsi="Calibri" w:cs="Calibri"/>
          <w:b/>
          <w:bCs/>
          <w:sz w:val="22"/>
          <w:szCs w:val="22"/>
        </w:rPr>
        <w:t>To</w:t>
      </w:r>
      <w:proofErr w:type="gramEnd"/>
      <w:r>
        <w:rPr>
          <w:rFonts w:ascii="Calibri" w:eastAsia="Calibri" w:hAnsi="Calibri" w:cs="Calibri"/>
          <w:b/>
          <w:bCs/>
          <w:sz w:val="22"/>
          <w:szCs w:val="22"/>
        </w:rPr>
        <w:t xml:space="preserve"> Editor: </w:t>
      </w:r>
    </w:p>
    <w:p w14:paraId="79EBC2D3" w14:textId="77777777" w:rsidR="00A66F44" w:rsidRDefault="00796700" w:rsidP="00201003">
      <w:pPr>
        <w:spacing w:after="160" w:line="259" w:lineRule="auto"/>
        <w:rPr>
          <w:sz w:val="22"/>
          <w:szCs w:val="22"/>
        </w:rPr>
      </w:pPr>
      <w:r>
        <w:rPr>
          <w:rFonts w:ascii="Calibri" w:eastAsia="Calibri" w:hAnsi="Calibri" w:cs="Calibri"/>
          <w:b/>
          <w:bCs/>
          <w:sz w:val="22"/>
          <w:szCs w:val="22"/>
        </w:rPr>
        <w:t xml:space="preserve">*   </w:t>
      </w:r>
      <w:r>
        <w:rPr>
          <w:rFonts w:ascii="Calibri" w:eastAsia="Calibri" w:hAnsi="Calibri" w:cs="Calibri"/>
          <w:sz w:val="22"/>
          <w:szCs w:val="22"/>
        </w:rPr>
        <w:t xml:space="preserve">UK’s Food Standards Agency (FSA) 2017 salt targets:  </w:t>
      </w:r>
      <w:hyperlink r:id="rId7" w:history="1">
        <w:r>
          <w:rPr>
            <w:rFonts w:ascii="Calibri" w:eastAsia="Calibri" w:hAnsi="Calibri" w:cs="Calibri"/>
            <w:color w:val="0563C1"/>
            <w:sz w:val="22"/>
            <w:szCs w:val="22"/>
            <w:u w:val="single" w:color="0563C1"/>
          </w:rPr>
          <w:t>www.food.gov.uk/business-   guidance/salt</w:t>
        </w:r>
      </w:hyperlink>
    </w:p>
    <w:p w14:paraId="649E0F43" w14:textId="77777777" w:rsidR="00A66F44" w:rsidRDefault="00796700" w:rsidP="00201003">
      <w:pPr>
        <w:numPr>
          <w:ilvl w:val="0"/>
          <w:numId w:val="3"/>
        </w:numPr>
        <w:pBdr>
          <w:left w:val="none" w:sz="0" w:space="7" w:color="auto"/>
        </w:pBdr>
        <w:spacing w:before="240"/>
        <w:ind w:left="360" w:hanging="430"/>
        <w:rPr>
          <w:sz w:val="22"/>
          <w:szCs w:val="22"/>
        </w:rPr>
      </w:pPr>
      <w:r>
        <w:rPr>
          <w:rFonts w:ascii="Calibri" w:eastAsia="Calibri" w:hAnsi="Calibri" w:cs="Calibri"/>
          <w:sz w:val="22"/>
          <w:szCs w:val="22"/>
        </w:rPr>
        <w:t xml:space="preserve">Lidl’s publicly accessible policy paper on the reduction of sugar and salt content across permanently listed own-band products is available here: </w:t>
      </w:r>
      <w:hyperlink r:id="rId8" w:anchor="healthier-products" w:history="1">
        <w:r>
          <w:rPr>
            <w:rFonts w:ascii="Calibri" w:eastAsia="Calibri" w:hAnsi="Calibri" w:cs="Calibri"/>
            <w:color w:val="0563C1"/>
            <w:sz w:val="22"/>
            <w:szCs w:val="22"/>
            <w:u w:val="single" w:color="0563C1"/>
          </w:rPr>
          <w:t>www.abettertomorrow-lidl.ie/sourcing/#healthier-products</w:t>
        </w:r>
      </w:hyperlink>
    </w:p>
    <w:p w14:paraId="1EBC6BDD" w14:textId="77777777" w:rsidR="00A66F44" w:rsidRDefault="00A66F44" w:rsidP="00201003">
      <w:pPr>
        <w:spacing w:line="259" w:lineRule="auto"/>
        <w:rPr>
          <w:sz w:val="22"/>
          <w:szCs w:val="22"/>
        </w:rPr>
      </w:pPr>
    </w:p>
    <w:p w14:paraId="3D82ADB0" w14:textId="77777777" w:rsidR="00A66F44" w:rsidRDefault="00796700" w:rsidP="00201003">
      <w:pPr>
        <w:numPr>
          <w:ilvl w:val="0"/>
          <w:numId w:val="4"/>
        </w:numPr>
        <w:pBdr>
          <w:left w:val="none" w:sz="0" w:space="7" w:color="auto"/>
        </w:pBdr>
        <w:spacing w:line="259" w:lineRule="auto"/>
        <w:ind w:left="360" w:hanging="430"/>
        <w:rPr>
          <w:sz w:val="22"/>
          <w:szCs w:val="22"/>
        </w:rPr>
      </w:pPr>
      <w:r>
        <w:rPr>
          <w:rFonts w:ascii="Calibri" w:eastAsia="Calibri" w:hAnsi="Calibri" w:cs="Calibri"/>
          <w:sz w:val="22"/>
          <w:szCs w:val="22"/>
        </w:rPr>
        <w:t>Measurement of progress will be based on the reduction of the average sugar or salt content per 100g of food or 100ml of beverage, weighted by units sold per year in Ireland and Northern Ireland. This means that within a given food category, the total amount of added sugar and salt will be determined for all products sold within a given year at Lidl in Ireland and Northern Ireland and divided by the total number of products sold.</w:t>
      </w:r>
    </w:p>
    <w:p w14:paraId="594E1FD0" w14:textId="77777777" w:rsidR="00A66F44" w:rsidRDefault="00A66F44" w:rsidP="00201003">
      <w:pPr>
        <w:spacing w:line="259" w:lineRule="auto"/>
        <w:ind w:left="360"/>
        <w:rPr>
          <w:sz w:val="22"/>
          <w:szCs w:val="22"/>
        </w:rPr>
      </w:pPr>
    </w:p>
    <w:p w14:paraId="25275777" w14:textId="77777777" w:rsidR="00A66F44" w:rsidRDefault="00A66F44" w:rsidP="00201003">
      <w:pPr>
        <w:spacing w:line="259" w:lineRule="auto"/>
        <w:ind w:left="360"/>
        <w:rPr>
          <w:sz w:val="22"/>
          <w:szCs w:val="22"/>
        </w:rPr>
      </w:pPr>
    </w:p>
    <w:p w14:paraId="71532F18" w14:textId="77777777" w:rsidR="00A66F44" w:rsidRDefault="00A66F44" w:rsidP="00201003">
      <w:pPr>
        <w:spacing w:after="160" w:line="259" w:lineRule="auto"/>
        <w:rPr>
          <w:sz w:val="22"/>
          <w:szCs w:val="22"/>
        </w:rPr>
      </w:pPr>
    </w:p>
    <w:p w14:paraId="1F4294C5" w14:textId="77777777" w:rsidR="00A66F44" w:rsidRDefault="00A66F44" w:rsidP="00201003">
      <w:pPr>
        <w:spacing w:after="160" w:line="259" w:lineRule="auto"/>
        <w:rPr>
          <w:sz w:val="22"/>
          <w:szCs w:val="22"/>
        </w:rPr>
      </w:pPr>
    </w:p>
    <w:p w14:paraId="58521684" w14:textId="77777777" w:rsidR="00A66F44" w:rsidRDefault="00A66F44" w:rsidP="00201003">
      <w:pPr>
        <w:spacing w:after="160" w:line="259" w:lineRule="auto"/>
        <w:rPr>
          <w:sz w:val="22"/>
          <w:szCs w:val="22"/>
        </w:rPr>
      </w:pPr>
    </w:p>
    <w:sectPr w:rsidR="00A66F44">
      <w:headerReference w:type="default" r:id="rId9"/>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FB969" w14:textId="77777777" w:rsidR="0034690A" w:rsidRDefault="0034690A" w:rsidP="00E81C0F">
      <w:r>
        <w:separator/>
      </w:r>
    </w:p>
  </w:endnote>
  <w:endnote w:type="continuationSeparator" w:id="0">
    <w:p w14:paraId="3ABB6626" w14:textId="77777777" w:rsidR="0034690A" w:rsidRDefault="0034690A" w:rsidP="00E8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20324" w14:textId="77777777" w:rsidR="0034690A" w:rsidRDefault="0034690A" w:rsidP="00E81C0F">
      <w:r>
        <w:separator/>
      </w:r>
    </w:p>
  </w:footnote>
  <w:footnote w:type="continuationSeparator" w:id="0">
    <w:p w14:paraId="452BF04F" w14:textId="77777777" w:rsidR="0034690A" w:rsidRDefault="0034690A" w:rsidP="00E81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9FCB0" w14:textId="0D621556" w:rsidR="00E81C0F" w:rsidRDefault="00E03C8E">
    <w:pPr>
      <w:pStyle w:val="Header"/>
    </w:pPr>
    <w:r>
      <w:rPr>
        <w:noProof/>
      </w:rPr>
      <w:drawing>
        <wp:anchor distT="0" distB="0" distL="114300" distR="114300" simplePos="0" relativeHeight="251659264" behindDoc="0" locked="0" layoutInCell="1" allowOverlap="1" wp14:anchorId="5FF9995D" wp14:editId="1597E331">
          <wp:simplePos x="0" y="0"/>
          <wp:positionH relativeFrom="column">
            <wp:posOffset>5417820</wp:posOffset>
          </wp:positionH>
          <wp:positionV relativeFrom="paragraph">
            <wp:posOffset>-297180</wp:posOffset>
          </wp:positionV>
          <wp:extent cx="920750" cy="64643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646430"/>
                  </a:xfrm>
                  <a:prstGeom prst="rect">
                    <a:avLst/>
                  </a:prstGeom>
                  <a:noFill/>
                </pic:spPr>
              </pic:pic>
            </a:graphicData>
          </a:graphic>
          <wp14:sizeRelH relativeFrom="page">
            <wp14:pctWidth>0</wp14:pctWidth>
          </wp14:sizeRelH>
          <wp14:sizeRelV relativeFrom="page">
            <wp14:pctHeight>0</wp14:pctHeight>
          </wp14:sizeRelV>
        </wp:anchor>
      </w:drawing>
    </w:r>
    <w:r w:rsidR="00E81C0F">
      <w:rPr>
        <w:noProof/>
      </w:rPr>
      <w:drawing>
        <wp:anchor distT="0" distB="0" distL="114300" distR="114300" simplePos="0" relativeHeight="251658240" behindDoc="0" locked="0" layoutInCell="1" allowOverlap="1" wp14:anchorId="3DDEAC35" wp14:editId="07FD104C">
          <wp:simplePos x="0" y="0"/>
          <wp:positionH relativeFrom="column">
            <wp:posOffset>-495300</wp:posOffset>
          </wp:positionH>
          <wp:positionV relativeFrom="paragraph">
            <wp:posOffset>-266700</wp:posOffset>
          </wp:positionV>
          <wp:extent cx="658495" cy="6584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EE7EF80A">
      <w:start w:val="1"/>
      <w:numFmt w:val="bullet"/>
      <w:lvlText w:val=""/>
      <w:lvlJc w:val="left"/>
      <w:pPr>
        <w:ind w:left="720" w:hanging="360"/>
      </w:pPr>
      <w:rPr>
        <w:rFonts w:ascii="Symbol" w:hAnsi="Symbol"/>
        <w:b w:val="0"/>
        <w:bCs w:val="0"/>
      </w:rPr>
    </w:lvl>
    <w:lvl w:ilvl="1" w:tplc="53A69796">
      <w:start w:val="1"/>
      <w:numFmt w:val="bullet"/>
      <w:lvlText w:val="o"/>
      <w:lvlJc w:val="left"/>
      <w:pPr>
        <w:tabs>
          <w:tab w:val="num" w:pos="1440"/>
        </w:tabs>
        <w:ind w:left="1440" w:hanging="360"/>
      </w:pPr>
      <w:rPr>
        <w:rFonts w:ascii="Courier New" w:hAnsi="Courier New"/>
      </w:rPr>
    </w:lvl>
    <w:lvl w:ilvl="2" w:tplc="EF38F072">
      <w:start w:val="1"/>
      <w:numFmt w:val="bullet"/>
      <w:lvlText w:val=""/>
      <w:lvlJc w:val="left"/>
      <w:pPr>
        <w:tabs>
          <w:tab w:val="num" w:pos="2160"/>
        </w:tabs>
        <w:ind w:left="2160" w:hanging="360"/>
      </w:pPr>
      <w:rPr>
        <w:rFonts w:ascii="Wingdings" w:hAnsi="Wingdings"/>
      </w:rPr>
    </w:lvl>
    <w:lvl w:ilvl="3" w:tplc="0D2C8E88">
      <w:start w:val="1"/>
      <w:numFmt w:val="bullet"/>
      <w:lvlText w:val=""/>
      <w:lvlJc w:val="left"/>
      <w:pPr>
        <w:tabs>
          <w:tab w:val="num" w:pos="2880"/>
        </w:tabs>
        <w:ind w:left="2880" w:hanging="360"/>
      </w:pPr>
      <w:rPr>
        <w:rFonts w:ascii="Symbol" w:hAnsi="Symbol"/>
      </w:rPr>
    </w:lvl>
    <w:lvl w:ilvl="4" w:tplc="6632F90A">
      <w:start w:val="1"/>
      <w:numFmt w:val="bullet"/>
      <w:lvlText w:val="o"/>
      <w:lvlJc w:val="left"/>
      <w:pPr>
        <w:tabs>
          <w:tab w:val="num" w:pos="3600"/>
        </w:tabs>
        <w:ind w:left="3600" w:hanging="360"/>
      </w:pPr>
      <w:rPr>
        <w:rFonts w:ascii="Courier New" w:hAnsi="Courier New"/>
      </w:rPr>
    </w:lvl>
    <w:lvl w:ilvl="5" w:tplc="98B60F2E">
      <w:start w:val="1"/>
      <w:numFmt w:val="bullet"/>
      <w:lvlText w:val=""/>
      <w:lvlJc w:val="left"/>
      <w:pPr>
        <w:tabs>
          <w:tab w:val="num" w:pos="4320"/>
        </w:tabs>
        <w:ind w:left="4320" w:hanging="360"/>
      </w:pPr>
      <w:rPr>
        <w:rFonts w:ascii="Wingdings" w:hAnsi="Wingdings"/>
      </w:rPr>
    </w:lvl>
    <w:lvl w:ilvl="6" w:tplc="A922EBD0">
      <w:start w:val="1"/>
      <w:numFmt w:val="bullet"/>
      <w:lvlText w:val=""/>
      <w:lvlJc w:val="left"/>
      <w:pPr>
        <w:tabs>
          <w:tab w:val="num" w:pos="5040"/>
        </w:tabs>
        <w:ind w:left="5040" w:hanging="360"/>
      </w:pPr>
      <w:rPr>
        <w:rFonts w:ascii="Symbol" w:hAnsi="Symbol"/>
      </w:rPr>
    </w:lvl>
    <w:lvl w:ilvl="7" w:tplc="4058D8BA">
      <w:start w:val="1"/>
      <w:numFmt w:val="bullet"/>
      <w:lvlText w:val="o"/>
      <w:lvlJc w:val="left"/>
      <w:pPr>
        <w:tabs>
          <w:tab w:val="num" w:pos="5760"/>
        </w:tabs>
        <w:ind w:left="5760" w:hanging="360"/>
      </w:pPr>
      <w:rPr>
        <w:rFonts w:ascii="Courier New" w:hAnsi="Courier New"/>
      </w:rPr>
    </w:lvl>
    <w:lvl w:ilvl="8" w:tplc="F996B21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E902B954">
      <w:start w:val="1"/>
      <w:numFmt w:val="bullet"/>
      <w:lvlText w:val=""/>
      <w:lvlJc w:val="left"/>
      <w:pPr>
        <w:ind w:left="720" w:hanging="360"/>
      </w:pPr>
      <w:rPr>
        <w:rFonts w:ascii="Symbol" w:hAnsi="Symbol"/>
        <w:b w:val="0"/>
        <w:bCs w:val="0"/>
      </w:rPr>
    </w:lvl>
    <w:lvl w:ilvl="1" w:tplc="65EC81CC">
      <w:start w:val="1"/>
      <w:numFmt w:val="bullet"/>
      <w:lvlText w:val="o"/>
      <w:lvlJc w:val="left"/>
      <w:pPr>
        <w:tabs>
          <w:tab w:val="num" w:pos="1440"/>
        </w:tabs>
        <w:ind w:left="1440" w:hanging="360"/>
      </w:pPr>
      <w:rPr>
        <w:rFonts w:ascii="Courier New" w:hAnsi="Courier New"/>
      </w:rPr>
    </w:lvl>
    <w:lvl w:ilvl="2" w:tplc="D9F4173E">
      <w:start w:val="1"/>
      <w:numFmt w:val="bullet"/>
      <w:lvlText w:val=""/>
      <w:lvlJc w:val="left"/>
      <w:pPr>
        <w:tabs>
          <w:tab w:val="num" w:pos="2160"/>
        </w:tabs>
        <w:ind w:left="2160" w:hanging="360"/>
      </w:pPr>
      <w:rPr>
        <w:rFonts w:ascii="Wingdings" w:hAnsi="Wingdings"/>
      </w:rPr>
    </w:lvl>
    <w:lvl w:ilvl="3" w:tplc="1FECF6DC">
      <w:start w:val="1"/>
      <w:numFmt w:val="bullet"/>
      <w:lvlText w:val=""/>
      <w:lvlJc w:val="left"/>
      <w:pPr>
        <w:tabs>
          <w:tab w:val="num" w:pos="2880"/>
        </w:tabs>
        <w:ind w:left="2880" w:hanging="360"/>
      </w:pPr>
      <w:rPr>
        <w:rFonts w:ascii="Symbol" w:hAnsi="Symbol"/>
      </w:rPr>
    </w:lvl>
    <w:lvl w:ilvl="4" w:tplc="EB408B8A">
      <w:start w:val="1"/>
      <w:numFmt w:val="bullet"/>
      <w:lvlText w:val="o"/>
      <w:lvlJc w:val="left"/>
      <w:pPr>
        <w:tabs>
          <w:tab w:val="num" w:pos="3600"/>
        </w:tabs>
        <w:ind w:left="3600" w:hanging="360"/>
      </w:pPr>
      <w:rPr>
        <w:rFonts w:ascii="Courier New" w:hAnsi="Courier New"/>
      </w:rPr>
    </w:lvl>
    <w:lvl w:ilvl="5" w:tplc="B4EC6ACC">
      <w:start w:val="1"/>
      <w:numFmt w:val="bullet"/>
      <w:lvlText w:val=""/>
      <w:lvlJc w:val="left"/>
      <w:pPr>
        <w:tabs>
          <w:tab w:val="num" w:pos="4320"/>
        </w:tabs>
        <w:ind w:left="4320" w:hanging="360"/>
      </w:pPr>
      <w:rPr>
        <w:rFonts w:ascii="Wingdings" w:hAnsi="Wingdings"/>
      </w:rPr>
    </w:lvl>
    <w:lvl w:ilvl="6" w:tplc="85429C0E">
      <w:start w:val="1"/>
      <w:numFmt w:val="bullet"/>
      <w:lvlText w:val=""/>
      <w:lvlJc w:val="left"/>
      <w:pPr>
        <w:tabs>
          <w:tab w:val="num" w:pos="5040"/>
        </w:tabs>
        <w:ind w:left="5040" w:hanging="360"/>
      </w:pPr>
      <w:rPr>
        <w:rFonts w:ascii="Symbol" w:hAnsi="Symbol"/>
      </w:rPr>
    </w:lvl>
    <w:lvl w:ilvl="7" w:tplc="432EB34C">
      <w:start w:val="1"/>
      <w:numFmt w:val="bullet"/>
      <w:lvlText w:val="o"/>
      <w:lvlJc w:val="left"/>
      <w:pPr>
        <w:tabs>
          <w:tab w:val="num" w:pos="5760"/>
        </w:tabs>
        <w:ind w:left="5760" w:hanging="360"/>
      </w:pPr>
      <w:rPr>
        <w:rFonts w:ascii="Courier New" w:hAnsi="Courier New"/>
      </w:rPr>
    </w:lvl>
    <w:lvl w:ilvl="8" w:tplc="07BAE400">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CD8ABB5A">
      <w:start w:val="1"/>
      <w:numFmt w:val="bullet"/>
      <w:lvlText w:val=""/>
      <w:lvlJc w:val="left"/>
      <w:pPr>
        <w:ind w:left="720" w:hanging="360"/>
      </w:pPr>
      <w:rPr>
        <w:rFonts w:ascii="Symbol" w:hAnsi="Symbol"/>
        <w:b w:val="0"/>
        <w:bCs w:val="0"/>
      </w:rPr>
    </w:lvl>
    <w:lvl w:ilvl="1" w:tplc="E536CDCA">
      <w:start w:val="1"/>
      <w:numFmt w:val="bullet"/>
      <w:lvlText w:val="o"/>
      <w:lvlJc w:val="left"/>
      <w:pPr>
        <w:tabs>
          <w:tab w:val="num" w:pos="1440"/>
        </w:tabs>
        <w:ind w:left="1440" w:hanging="360"/>
      </w:pPr>
      <w:rPr>
        <w:rFonts w:ascii="Courier New" w:hAnsi="Courier New"/>
      </w:rPr>
    </w:lvl>
    <w:lvl w:ilvl="2" w:tplc="3558FBDE">
      <w:start w:val="1"/>
      <w:numFmt w:val="bullet"/>
      <w:lvlText w:val=""/>
      <w:lvlJc w:val="left"/>
      <w:pPr>
        <w:tabs>
          <w:tab w:val="num" w:pos="2160"/>
        </w:tabs>
        <w:ind w:left="2160" w:hanging="360"/>
      </w:pPr>
      <w:rPr>
        <w:rFonts w:ascii="Wingdings" w:hAnsi="Wingdings"/>
      </w:rPr>
    </w:lvl>
    <w:lvl w:ilvl="3" w:tplc="2F66BAAC">
      <w:start w:val="1"/>
      <w:numFmt w:val="bullet"/>
      <w:lvlText w:val=""/>
      <w:lvlJc w:val="left"/>
      <w:pPr>
        <w:tabs>
          <w:tab w:val="num" w:pos="2880"/>
        </w:tabs>
        <w:ind w:left="2880" w:hanging="360"/>
      </w:pPr>
      <w:rPr>
        <w:rFonts w:ascii="Symbol" w:hAnsi="Symbol"/>
      </w:rPr>
    </w:lvl>
    <w:lvl w:ilvl="4" w:tplc="E2F43D0C">
      <w:start w:val="1"/>
      <w:numFmt w:val="bullet"/>
      <w:lvlText w:val="o"/>
      <w:lvlJc w:val="left"/>
      <w:pPr>
        <w:tabs>
          <w:tab w:val="num" w:pos="3600"/>
        </w:tabs>
        <w:ind w:left="3600" w:hanging="360"/>
      </w:pPr>
      <w:rPr>
        <w:rFonts w:ascii="Courier New" w:hAnsi="Courier New"/>
      </w:rPr>
    </w:lvl>
    <w:lvl w:ilvl="5" w:tplc="5C6641A8">
      <w:start w:val="1"/>
      <w:numFmt w:val="bullet"/>
      <w:lvlText w:val=""/>
      <w:lvlJc w:val="left"/>
      <w:pPr>
        <w:tabs>
          <w:tab w:val="num" w:pos="4320"/>
        </w:tabs>
        <w:ind w:left="4320" w:hanging="360"/>
      </w:pPr>
      <w:rPr>
        <w:rFonts w:ascii="Wingdings" w:hAnsi="Wingdings"/>
      </w:rPr>
    </w:lvl>
    <w:lvl w:ilvl="6" w:tplc="3C26D3F0">
      <w:start w:val="1"/>
      <w:numFmt w:val="bullet"/>
      <w:lvlText w:val=""/>
      <w:lvlJc w:val="left"/>
      <w:pPr>
        <w:tabs>
          <w:tab w:val="num" w:pos="5040"/>
        </w:tabs>
        <w:ind w:left="5040" w:hanging="360"/>
      </w:pPr>
      <w:rPr>
        <w:rFonts w:ascii="Symbol" w:hAnsi="Symbol"/>
      </w:rPr>
    </w:lvl>
    <w:lvl w:ilvl="7" w:tplc="37BA5742">
      <w:start w:val="1"/>
      <w:numFmt w:val="bullet"/>
      <w:lvlText w:val="o"/>
      <w:lvlJc w:val="left"/>
      <w:pPr>
        <w:tabs>
          <w:tab w:val="num" w:pos="5760"/>
        </w:tabs>
        <w:ind w:left="5760" w:hanging="360"/>
      </w:pPr>
      <w:rPr>
        <w:rFonts w:ascii="Courier New" w:hAnsi="Courier New"/>
      </w:rPr>
    </w:lvl>
    <w:lvl w:ilvl="8" w:tplc="F2F2E89A">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8016460E">
      <w:start w:val="1"/>
      <w:numFmt w:val="bullet"/>
      <w:lvlText w:val=""/>
      <w:lvlJc w:val="left"/>
      <w:pPr>
        <w:ind w:left="720" w:hanging="360"/>
      </w:pPr>
      <w:rPr>
        <w:rFonts w:ascii="Symbol" w:hAnsi="Symbol"/>
        <w:b w:val="0"/>
        <w:bCs w:val="0"/>
      </w:rPr>
    </w:lvl>
    <w:lvl w:ilvl="1" w:tplc="E67E0A9A">
      <w:start w:val="1"/>
      <w:numFmt w:val="bullet"/>
      <w:lvlText w:val="o"/>
      <w:lvlJc w:val="left"/>
      <w:pPr>
        <w:tabs>
          <w:tab w:val="num" w:pos="1440"/>
        </w:tabs>
        <w:ind w:left="1440" w:hanging="360"/>
      </w:pPr>
      <w:rPr>
        <w:rFonts w:ascii="Courier New" w:hAnsi="Courier New"/>
      </w:rPr>
    </w:lvl>
    <w:lvl w:ilvl="2" w:tplc="2FEA99B0">
      <w:start w:val="1"/>
      <w:numFmt w:val="bullet"/>
      <w:lvlText w:val=""/>
      <w:lvlJc w:val="left"/>
      <w:pPr>
        <w:tabs>
          <w:tab w:val="num" w:pos="2160"/>
        </w:tabs>
        <w:ind w:left="2160" w:hanging="360"/>
      </w:pPr>
      <w:rPr>
        <w:rFonts w:ascii="Wingdings" w:hAnsi="Wingdings"/>
      </w:rPr>
    </w:lvl>
    <w:lvl w:ilvl="3" w:tplc="74C89A06">
      <w:start w:val="1"/>
      <w:numFmt w:val="bullet"/>
      <w:lvlText w:val=""/>
      <w:lvlJc w:val="left"/>
      <w:pPr>
        <w:tabs>
          <w:tab w:val="num" w:pos="2880"/>
        </w:tabs>
        <w:ind w:left="2880" w:hanging="360"/>
      </w:pPr>
      <w:rPr>
        <w:rFonts w:ascii="Symbol" w:hAnsi="Symbol"/>
      </w:rPr>
    </w:lvl>
    <w:lvl w:ilvl="4" w:tplc="883E45D4">
      <w:start w:val="1"/>
      <w:numFmt w:val="bullet"/>
      <w:lvlText w:val="o"/>
      <w:lvlJc w:val="left"/>
      <w:pPr>
        <w:tabs>
          <w:tab w:val="num" w:pos="3600"/>
        </w:tabs>
        <w:ind w:left="3600" w:hanging="360"/>
      </w:pPr>
      <w:rPr>
        <w:rFonts w:ascii="Courier New" w:hAnsi="Courier New"/>
      </w:rPr>
    </w:lvl>
    <w:lvl w:ilvl="5" w:tplc="5916F46A">
      <w:start w:val="1"/>
      <w:numFmt w:val="bullet"/>
      <w:lvlText w:val=""/>
      <w:lvlJc w:val="left"/>
      <w:pPr>
        <w:tabs>
          <w:tab w:val="num" w:pos="4320"/>
        </w:tabs>
        <w:ind w:left="4320" w:hanging="360"/>
      </w:pPr>
      <w:rPr>
        <w:rFonts w:ascii="Wingdings" w:hAnsi="Wingdings"/>
      </w:rPr>
    </w:lvl>
    <w:lvl w:ilvl="6" w:tplc="1878FDB6">
      <w:start w:val="1"/>
      <w:numFmt w:val="bullet"/>
      <w:lvlText w:val=""/>
      <w:lvlJc w:val="left"/>
      <w:pPr>
        <w:tabs>
          <w:tab w:val="num" w:pos="5040"/>
        </w:tabs>
        <w:ind w:left="5040" w:hanging="360"/>
      </w:pPr>
      <w:rPr>
        <w:rFonts w:ascii="Symbol" w:hAnsi="Symbol"/>
      </w:rPr>
    </w:lvl>
    <w:lvl w:ilvl="7" w:tplc="D160E07A">
      <w:start w:val="1"/>
      <w:numFmt w:val="bullet"/>
      <w:lvlText w:val="o"/>
      <w:lvlJc w:val="left"/>
      <w:pPr>
        <w:tabs>
          <w:tab w:val="num" w:pos="5760"/>
        </w:tabs>
        <w:ind w:left="5760" w:hanging="360"/>
      </w:pPr>
      <w:rPr>
        <w:rFonts w:ascii="Courier New" w:hAnsi="Courier New"/>
      </w:rPr>
    </w:lvl>
    <w:lvl w:ilvl="8" w:tplc="534A9E7C">
      <w:start w:val="1"/>
      <w:numFmt w:val="bullet"/>
      <w:lvlText w:val=""/>
      <w:lvlJc w:val="left"/>
      <w:pPr>
        <w:tabs>
          <w:tab w:val="num" w:pos="6480"/>
        </w:tabs>
        <w:ind w:left="6480" w:hanging="360"/>
      </w:pPr>
      <w:rPr>
        <w:rFonts w:ascii="Wingdings" w:hAnsi="Wingdings"/>
      </w:rPr>
    </w:lvl>
  </w:abstractNum>
  <w:abstractNum w:abstractNumId="4" w15:restartNumberingAfterBreak="0">
    <w:nsid w:val="30A67D2B"/>
    <w:multiLevelType w:val="hybridMultilevel"/>
    <w:tmpl w:val="243446BE"/>
    <w:lvl w:ilvl="0" w:tplc="EF2AAD48">
      <w:numFmt w:val="bullet"/>
      <w:lvlText w:val="-"/>
      <w:lvlJc w:val="left"/>
      <w:pPr>
        <w:ind w:left="1080" w:hanging="360"/>
      </w:pPr>
      <w:rPr>
        <w:rFonts w:ascii="Calibri" w:eastAsia="Calibri" w:hAnsi="Calibri" w:cs="Calibri" w:hint="default"/>
        <w:i/>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1CD4E14"/>
    <w:multiLevelType w:val="hybridMultilevel"/>
    <w:tmpl w:val="14FC6D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F44"/>
    <w:rsid w:val="000134AF"/>
    <w:rsid w:val="000B69D0"/>
    <w:rsid w:val="000D5944"/>
    <w:rsid w:val="00201003"/>
    <w:rsid w:val="00225C76"/>
    <w:rsid w:val="00233588"/>
    <w:rsid w:val="002A0C7B"/>
    <w:rsid w:val="002B0D22"/>
    <w:rsid w:val="002B329D"/>
    <w:rsid w:val="0034690A"/>
    <w:rsid w:val="003B524F"/>
    <w:rsid w:val="003E65EB"/>
    <w:rsid w:val="00465C9B"/>
    <w:rsid w:val="005668E2"/>
    <w:rsid w:val="005A3364"/>
    <w:rsid w:val="0061513C"/>
    <w:rsid w:val="006D2A3A"/>
    <w:rsid w:val="00796700"/>
    <w:rsid w:val="008311E1"/>
    <w:rsid w:val="00863E88"/>
    <w:rsid w:val="00883F36"/>
    <w:rsid w:val="0096638B"/>
    <w:rsid w:val="009B0509"/>
    <w:rsid w:val="009D261C"/>
    <w:rsid w:val="009D5C4A"/>
    <w:rsid w:val="00A32C67"/>
    <w:rsid w:val="00A66F44"/>
    <w:rsid w:val="00AE5D0F"/>
    <w:rsid w:val="00BC65CB"/>
    <w:rsid w:val="00C85444"/>
    <w:rsid w:val="00D36DF9"/>
    <w:rsid w:val="00E03C8E"/>
    <w:rsid w:val="00E81C0F"/>
    <w:rsid w:val="00E91945"/>
    <w:rsid w:val="00EE5523"/>
    <w:rsid w:val="00EF09AB"/>
    <w:rsid w:val="00F604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62125"/>
  <w15:docId w15:val="{ED9BA2A3-CAD6-43F5-BF5E-7D8527AF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1C0F"/>
    <w:pPr>
      <w:tabs>
        <w:tab w:val="center" w:pos="4513"/>
        <w:tab w:val="right" w:pos="9026"/>
      </w:tabs>
    </w:pPr>
  </w:style>
  <w:style w:type="character" w:customStyle="1" w:styleId="HeaderChar">
    <w:name w:val="Header Char"/>
    <w:basedOn w:val="DefaultParagraphFont"/>
    <w:link w:val="Header"/>
    <w:uiPriority w:val="99"/>
    <w:rsid w:val="00E81C0F"/>
    <w:rPr>
      <w:sz w:val="24"/>
      <w:szCs w:val="24"/>
    </w:rPr>
  </w:style>
  <w:style w:type="paragraph" w:styleId="Footer">
    <w:name w:val="footer"/>
    <w:basedOn w:val="Normal"/>
    <w:link w:val="FooterChar"/>
    <w:uiPriority w:val="99"/>
    <w:unhideWhenUsed/>
    <w:rsid w:val="00E81C0F"/>
    <w:pPr>
      <w:tabs>
        <w:tab w:val="center" w:pos="4513"/>
        <w:tab w:val="right" w:pos="9026"/>
      </w:tabs>
    </w:pPr>
  </w:style>
  <w:style w:type="character" w:customStyle="1" w:styleId="FooterChar">
    <w:name w:val="Footer Char"/>
    <w:basedOn w:val="DefaultParagraphFont"/>
    <w:link w:val="Footer"/>
    <w:uiPriority w:val="99"/>
    <w:rsid w:val="00E81C0F"/>
    <w:rPr>
      <w:sz w:val="24"/>
      <w:szCs w:val="24"/>
    </w:rPr>
  </w:style>
  <w:style w:type="paragraph" w:styleId="ListParagraph">
    <w:name w:val="List Paragraph"/>
    <w:basedOn w:val="Normal"/>
    <w:uiPriority w:val="34"/>
    <w:qFormat/>
    <w:rsid w:val="00D36DF9"/>
    <w:pPr>
      <w:ind w:left="720"/>
      <w:contextualSpacing/>
    </w:pPr>
  </w:style>
  <w:style w:type="character" w:styleId="Hyperlink">
    <w:name w:val="Hyperlink"/>
    <w:basedOn w:val="DefaultParagraphFont"/>
    <w:uiPriority w:val="99"/>
    <w:unhideWhenUsed/>
    <w:rsid w:val="00465C9B"/>
    <w:rPr>
      <w:color w:val="0563C1" w:themeColor="hyperlink"/>
      <w:u w:val="single"/>
    </w:rPr>
  </w:style>
  <w:style w:type="character" w:styleId="UnresolvedMention">
    <w:name w:val="Unresolved Mention"/>
    <w:basedOn w:val="DefaultParagraphFont"/>
    <w:uiPriority w:val="99"/>
    <w:semiHidden/>
    <w:unhideWhenUsed/>
    <w:rsid w:val="00465C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abettertomorrow-lidl.ie/sourcing/" TargetMode="External"/><Relationship Id="rId3" Type="http://schemas.openxmlformats.org/officeDocument/2006/relationships/settings" Target="settings.xml"/><Relationship Id="rId7" Type="http://schemas.openxmlformats.org/officeDocument/2006/relationships/hyperlink" Target="http://www.food.gov.uk/business-%20%20%20guidance/s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1700</TotalTime>
  <Pages>2</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McGonigle</dc:creator>
  <cp:lastModifiedBy>Megan McGonigle</cp:lastModifiedBy>
  <cp:revision>21</cp:revision>
  <dcterms:created xsi:type="dcterms:W3CDTF">2019-02-20T10:37:00Z</dcterms:created>
  <dcterms:modified xsi:type="dcterms:W3CDTF">2019-02-21T17:19:00Z</dcterms:modified>
</cp:coreProperties>
</file>